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A8508B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8200AB">
        <w:rPr>
          <w:rFonts w:ascii="Cambria" w:hAnsi="Cambria" w:cs="Arial"/>
          <w:b/>
          <w:sz w:val="22"/>
          <w:szCs w:val="22"/>
        </w:rPr>
        <w:t xml:space="preserve">Pakiet </w:t>
      </w:r>
      <w:r w:rsidR="008200AB" w:rsidRPr="008200AB">
        <w:rPr>
          <w:rFonts w:ascii="Cambria" w:hAnsi="Cambria" w:cs="Arial"/>
          <w:b/>
          <w:sz w:val="22"/>
          <w:szCs w:val="22"/>
        </w:rPr>
        <w:t>III</w:t>
      </w:r>
      <w:r w:rsidR="008200AB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5E2230E8" w:rsidR="00D63B13" w:rsidRP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BEB2EB1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6EE9D87F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1997B46D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3CEF81B" w14:textId="77777777" w:rsidR="00B0797E" w:rsidRDefault="00B0797E" w:rsidP="00B0797E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170A6205" w14:textId="77777777" w:rsidR="00B0797E" w:rsidRDefault="00B0797E" w:rsidP="00B0797E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0B92A2D" w14:textId="46110C1C" w:rsidR="00B0797E" w:rsidRPr="00B0797E" w:rsidRDefault="00B0797E" w:rsidP="00B0797E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B0797E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lastRenderedPageBreak/>
        <w:t>Pozostałe cięcia rębne</w:t>
      </w:r>
    </w:p>
    <w:tbl>
      <w:tblPr>
        <w:tblStyle w:val="TableGrid2"/>
        <w:tblW w:w="15687" w:type="dxa"/>
        <w:tblInd w:w="-39" w:type="dxa"/>
        <w:tblLook w:val="04A0" w:firstRow="1" w:lastRow="0" w:firstColumn="1" w:lastColumn="0" w:noHBand="0" w:noVBand="1"/>
      </w:tblPr>
      <w:tblGrid>
        <w:gridCol w:w="1277"/>
        <w:gridCol w:w="755"/>
        <w:gridCol w:w="1083"/>
        <w:gridCol w:w="4701"/>
        <w:gridCol w:w="800"/>
        <w:gridCol w:w="1140"/>
        <w:gridCol w:w="1142"/>
        <w:gridCol w:w="1261"/>
        <w:gridCol w:w="800"/>
        <w:gridCol w:w="1083"/>
        <w:gridCol w:w="1467"/>
        <w:gridCol w:w="178"/>
      </w:tblGrid>
      <w:tr w:rsidR="00B0797E" w:rsidRPr="00B0797E" w14:paraId="68F54FEA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A93E56C" w14:textId="77777777" w:rsidR="00B0797E" w:rsidRPr="00B0797E" w:rsidRDefault="00B0797E" w:rsidP="00B0797E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6D561B6" w14:textId="77777777" w:rsidR="00B0797E" w:rsidRPr="00B0797E" w:rsidRDefault="00B0797E" w:rsidP="00B0797E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312582A" w14:textId="77777777" w:rsidR="00B0797E" w:rsidRPr="00B0797E" w:rsidRDefault="00B0797E" w:rsidP="00B0797E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1CCFCF3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6010F13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5037E6A" w14:textId="77777777" w:rsidR="00B0797E" w:rsidRPr="00B0797E" w:rsidRDefault="00B0797E" w:rsidP="00B0797E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156665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A06323E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AC2509D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B9B5394" w14:textId="77777777" w:rsidR="00B0797E" w:rsidRPr="00B0797E" w:rsidRDefault="00B0797E" w:rsidP="00B0797E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0E2259E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EC9D17F" w14:textId="77777777" w:rsidR="00B0797E" w:rsidRPr="00B0797E" w:rsidRDefault="00B0797E" w:rsidP="00B0797E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1F76F0B2" w14:textId="77777777" w:rsidR="00B0797E" w:rsidRPr="00B0797E" w:rsidRDefault="00B0797E" w:rsidP="00B0797E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0FCAFE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FC71A2C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07AEC8" w14:textId="4F0656FA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C90248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692C8B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DEA6AA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AC9D4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1983C0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815,00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E0655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9CBFE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7AE01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F32CF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10E78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E8E2FA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75D9B827" w14:textId="77777777" w:rsidTr="00BC4FF7">
        <w:trPr>
          <w:trHeight w:val="515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443D12A" w14:textId="77777777" w:rsidR="00B0797E" w:rsidRPr="00B0797E" w:rsidRDefault="00B0797E" w:rsidP="00B0797E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Trzebieże późne i cięcia </w:t>
            </w:r>
            <w:proofErr w:type="spellStart"/>
            <w:r w:rsidRPr="00B0797E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sanitarno</w:t>
            </w:r>
            <w:proofErr w:type="spellEnd"/>
            <w:r w:rsidRPr="00B0797E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 – selekcyjne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8BC278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754535C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C843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13C7CCCF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A9F96" w14:textId="77777777" w:rsidR="00B0797E" w:rsidRPr="00B0797E" w:rsidRDefault="00B0797E" w:rsidP="00B0797E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2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B0797E" w:rsidRPr="00B0797E" w14:paraId="5AA662D3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7491B3A" w14:textId="77777777" w:rsidR="00B0797E" w:rsidRPr="00B0797E" w:rsidRDefault="00B0797E" w:rsidP="00B0797E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B0797E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3C2A21ED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6462CE" w14:textId="77777777" w:rsidR="00B0797E" w:rsidRPr="00B0797E" w:rsidRDefault="00B0797E" w:rsidP="00B0797E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212F4D48" w14:textId="77777777" w:rsidR="00B0797E" w:rsidRPr="00B0797E" w:rsidRDefault="00B0797E" w:rsidP="00B0797E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03D1521A" wp14:editId="104774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46513" name="Group 3465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690" name="Shape 43269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AB5A6D" id="Group 346513" o:spid="_x0000_s1026" style="position:absolute;margin-left:0;margin-top:-23.2pt;width:42pt;height:44.7pt;z-index:-25165721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OXApdA3AgAAiwUAAA4AAAAAAAAAAAAA&#10;AAAALgIAAGRycy9lMm9Eb2MueG1sUEsBAi0AFAAGAAgAAAAhADmxfUfdAAAABgEAAA8AAAAAAAAA&#10;AAAAAAAAkQQAAGRycy9kb3ducmV2LnhtbFBLBQYAAAAABAAEAPMAAACbBQAAAAA=&#10;">
                      <v:shape id="Shape 43269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B491D5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604B6794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2059CA80" wp14:editId="2FBA50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46583" name="Group 3465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92" name="Shape 43269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1447F3" id="Group 346583" o:spid="_x0000_s1026" style="position:absolute;margin-left:0;margin-top:-18.3pt;width:62.35pt;height:44.7pt;z-index:-25165619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CR8fEs2AgAAiwUAAA4AAAAAAAAAAAAA&#10;AAAALgIAAGRycy9lMm9Eb2MueG1sUEsBAi0AFAAGAAgAAAAhAIkMSX/eAAAABwEAAA8AAAAAAAAA&#10;AAAAAAAAkAQAAGRycy9kb3ducmV2LnhtbFBLBQYAAAAABAAEAPMAAACbBQAAAAA=&#10;">
                      <v:shape id="Shape 43269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D17261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99D6AAC" wp14:editId="4712168F">
                      <wp:extent cx="2981198" cy="567436"/>
                      <wp:effectExtent l="0" t="0" r="0" b="0"/>
                      <wp:docPr id="346653" name="Group 3466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694" name="Shape 43269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39" name="Rectangle 27439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346FA7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9D6AAC" id="Group 346653" o:spid="_x0000_s1026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">
                      <v:shape id="Shape 432694" o:spid="_x0000_s1027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7439" o:spid="_x0000_s1028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76m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" filled="f" stroked="f">
                        <v:textbox inset="0,0,0,0">
                          <w:txbxContent>
                            <w:p w14:paraId="0C346FA7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1DD65E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BF85022" wp14:editId="2026D636">
                      <wp:extent cx="503936" cy="567436"/>
                      <wp:effectExtent l="0" t="0" r="0" b="0"/>
                      <wp:docPr id="346680" name="Group 3466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96" name="Shape 43269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41" name="Rectangle 27441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AC0068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442" name="Rectangle 27442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986C1A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F85022" id="Group 346680" o:spid="_x0000_s1029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CO7XUuBAMAADMJAAAOAAAAAAAAAAAAAAAAAC4CAABkcnMvZTJvRG9jLnhtbFBLAQIt&#10;ABQABgAIAAAAIQCB6Ltt2gAAAAMBAAAPAAAAAAAAAAAAAAAAAF4FAABkcnMvZG93bnJldi54bWxQ&#10;SwUGAAAAAAQABADzAAAAZQYAAAAA&#10;">
                      <v:shape id="Shape 432696" o:spid="_x0000_s1030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441" o:spid="_x0000_s1031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" filled="f" stroked="f">
                        <v:textbox inset="0,0,0,0">
                          <w:txbxContent>
                            <w:p w14:paraId="52AC0068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7442" o:spid="_x0000_s1032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" filled="f" stroked="f">
                        <v:textbox inset="0,0,0,0">
                          <w:txbxContent>
                            <w:p w14:paraId="2B986C1A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B5B9E7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CF48F64" wp14:editId="1D2DA488">
                      <wp:extent cx="719836" cy="567436"/>
                      <wp:effectExtent l="0" t="0" r="0" b="0"/>
                      <wp:docPr id="346715" name="Group 3467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698" name="Shape 43269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44" name="Rectangle 27444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77DE84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F48F64" id="Group 346715" o:spid="_x0000_s1033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">
                      <v:shape id="Shape 432698" o:spid="_x0000_s1034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7444" o:spid="_x0000_s1035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" filled="f" stroked="f">
                        <v:textbox inset="0,0,0,0">
                          <w:txbxContent>
                            <w:p w14:paraId="1177DE84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A9A006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7B0DA788" wp14:editId="55E0FA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46762" name="Group 3467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00" name="Shape 43270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6C1CD3" id="Group 346762" o:spid="_x0000_s1026" style="position:absolute;margin-left:0;margin-top:-8.55pt;width:62.35pt;height:44.7pt;z-index:-25165516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">
                      <v:shape id="Shape 43270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C6CB623" w14:textId="77777777" w:rsidR="00B0797E" w:rsidRPr="00B0797E" w:rsidRDefault="00B0797E" w:rsidP="00B0797E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32E78E4A" wp14:editId="784A74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46827" name="Group 3468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02" name="Shape 43270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8657D9" id="Group 346827" o:spid="_x0000_s1026" style="position:absolute;margin-left:0;margin-top:-8.55pt;width:70.85pt;height:44.7pt;z-index:-25165414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FUmfZjUCAACLBQAADgAAAAAAAAAAAAAA&#10;AAAuAgAAZHJzL2Uyb0RvYy54bWxQSwECLQAUAAYACAAAACEA24ZZu94AAAAHAQAADwAAAAAAAAAA&#10;AAAAAACPBAAAZHJzL2Rvd25yZXYueG1sUEsFBgAAAAAEAAQA8wAAAJoFAAAAAA==&#10;">
                      <v:shape id="Shape 43270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9419C9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B5EF890" wp14:editId="657291FD">
                      <wp:extent cx="503936" cy="567436"/>
                      <wp:effectExtent l="0" t="0" r="0" b="0"/>
                      <wp:docPr id="346912" name="Group 3469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04" name="Shape 43270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54" name="Rectangle 27454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A022DA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455" name="Rectangle 27455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65E82E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5EF890" id="Group 346912" o:spid="_x0000_s1036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C9L5tLBAMAADIJAAAOAAAAAAAAAAAAAAAAAC4CAABkcnMvZTJvRG9jLnhtbFBLAQIt&#10;ABQABgAIAAAAIQCB6Ltt2gAAAAMBAAAPAAAAAAAAAAAAAAAAAF4FAABkcnMvZG93bnJldi54bWxQ&#10;SwUGAAAAAAQABADzAAAAZQYAAAAA&#10;">
                      <v:shape id="Shape 432704" o:spid="_x0000_s1037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454" o:spid="_x0000_s1038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fSY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" filled="f" stroked="f">
                        <v:textbox inset="0,0,0,0">
                          <w:txbxContent>
                            <w:p w14:paraId="3EA022DA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7455" o:spid="_x0000_s1039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VED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" filled="f" stroked="f">
                        <v:textbox inset="0,0,0,0">
                          <w:txbxContent>
                            <w:p w14:paraId="2065E82E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ADE8EA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7578367" wp14:editId="73590738">
                      <wp:extent cx="683768" cy="567436"/>
                      <wp:effectExtent l="0" t="0" r="0" b="0"/>
                      <wp:docPr id="346942" name="Group 3469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06" name="Shape 43270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57" name="Rectangle 27457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88DE2B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458" name="Rectangle 27458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BFC69B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578367" id="Group 346942" o:spid="_x0000_s1040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">
                      <v:shape id="Shape 432706" o:spid="_x0000_s1041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7457" o:spid="_x0000_s1042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" filled="f" stroked="f">
                        <v:textbox inset="0,0,0,0">
                          <w:txbxContent>
                            <w:p w14:paraId="0088DE2B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7458" o:spid="_x0000_s1043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" filled="f" stroked="f">
                        <v:textbox inset="0,0,0,0">
                          <w:txbxContent>
                            <w:p w14:paraId="1DBFC69B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CD625B" w14:textId="77777777" w:rsidR="00B0797E" w:rsidRPr="00B0797E" w:rsidRDefault="00B0797E" w:rsidP="00B0797E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3976D27A" wp14:editId="1E7551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-46454</wp:posOffset>
                      </wp:positionV>
                      <wp:extent cx="935990" cy="567436"/>
                      <wp:effectExtent l="0" t="0" r="0" b="0"/>
                      <wp:wrapNone/>
                      <wp:docPr id="346971" name="Group 3469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08" name="Shape 43270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B7B4B7" id="Group 346971" o:spid="_x0000_s1026" style="position:absolute;margin-left:0;margin-top:-3.65pt;width:73.7pt;height:44.7pt;z-index:-25165312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aqhNA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">
                      <v:shape id="Shape 43270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42EE9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B626D20" w14:textId="77777777" w:rsidTr="00BC4FF7">
        <w:trPr>
          <w:trHeight w:val="387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08CC48" w14:textId="574920A0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91D10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0BEE19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BA3402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6A258A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2EFFDE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3 343,00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1AAE3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9AEB5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42733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4A06CD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F3C4C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D206F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830129C" w14:textId="77777777" w:rsidTr="00BC4FF7">
        <w:trPr>
          <w:trHeight w:val="516"/>
        </w:trPr>
        <w:tc>
          <w:tcPr>
            <w:tcW w:w="12060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A014954" w14:textId="77777777" w:rsidR="00B0797E" w:rsidRPr="00B0797E" w:rsidRDefault="00B0797E" w:rsidP="00B0797E">
            <w:pPr>
              <w:suppressAutoHyphens w:val="0"/>
              <w:spacing w:line="259" w:lineRule="auto"/>
              <w:ind w:left="96" w:right="-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94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E66FA2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7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F976D7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F4ED95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EF42B5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A4838CE" w14:textId="77777777" w:rsidTr="00BC4FF7">
        <w:trPr>
          <w:trHeight w:val="891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46A856" w14:textId="77777777" w:rsidR="00B0797E" w:rsidRPr="00B0797E" w:rsidRDefault="00B0797E" w:rsidP="00B0797E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2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B0797E" w:rsidRPr="00B0797E" w14:paraId="50CB07D7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CB4D7E3" w14:textId="77777777" w:rsidR="00B0797E" w:rsidRPr="00B0797E" w:rsidRDefault="00B0797E" w:rsidP="00B0797E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B0797E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17F89DE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CF1FE8" w14:textId="77777777" w:rsidR="00B0797E" w:rsidRPr="00B0797E" w:rsidRDefault="00B0797E" w:rsidP="00B0797E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2007D176" w14:textId="77777777" w:rsidR="00B0797E" w:rsidRPr="00B0797E" w:rsidRDefault="00B0797E" w:rsidP="00B0797E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15CF6018" wp14:editId="4FA624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47710" name="Group 3477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10" name="Shape 43271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11EBA4" id="Group 347710" o:spid="_x0000_s1026" style="position:absolute;margin-left:0;margin-top:-23.2pt;width:42pt;height:44.7pt;z-index:-25165209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">
                      <v:shape id="Shape 43271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FB6EF6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6DCBE10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33D51907" wp14:editId="112DF9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47785" name="Group 3477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12" name="Shape 43271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425704" id="Group 347785" o:spid="_x0000_s1026" style="position:absolute;margin-left:0;margin-top:-18.3pt;width:62.35pt;height:44.7pt;z-index:-25165107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okvNDjUCAACLBQAADgAAAAAAAAAAAAAA&#10;AAAuAgAAZHJzL2Uyb0RvYy54bWxQSwECLQAUAAYACAAAACEAiQxJf94AAAAHAQAADwAAAAAAAAAA&#10;AAAAAACPBAAAZHJzL2Rvd25yZXYueG1sUEsFBgAAAAAEAAQA8wAAAJoFAAAAAA==&#10;">
                      <v:shape id="Shape 43271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745ED3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BC133E5" wp14:editId="2DF0B1E2">
                      <wp:extent cx="2981198" cy="567436"/>
                      <wp:effectExtent l="0" t="0" r="0" b="0"/>
                      <wp:docPr id="347873" name="Group 3478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14" name="Shape 43271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52" name="Rectangle 27552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32D783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C133E5" id="Group 347873" o:spid="_x0000_s1044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">
                      <v:shape id="Shape 432714" o:spid="_x0000_s1045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7552" o:spid="_x0000_s1046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" filled="f" stroked="f">
                        <v:textbox inset="0,0,0,0">
                          <w:txbxContent>
                            <w:p w14:paraId="6132D783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66BDE3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5E4EED7" wp14:editId="3AAB6960">
                      <wp:extent cx="503936" cy="567436"/>
                      <wp:effectExtent l="0" t="0" r="0" b="0"/>
                      <wp:docPr id="347898" name="Group 3478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16" name="Shape 43271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54" name="Rectangle 27554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82B290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555" name="Rectangle 27555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092B1D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E4EED7" id="Group 347898" o:spid="_x0000_s1047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">
                      <v:shape id="Shape 432716" o:spid="_x0000_s1048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554" o:spid="_x0000_s1049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Ps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" filled="f" stroked="f">
                        <v:textbox inset="0,0,0,0">
                          <w:txbxContent>
                            <w:p w14:paraId="7682B290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7555" o:spid="_x0000_s1050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" filled="f" stroked="f">
                        <v:textbox inset="0,0,0,0">
                          <w:txbxContent>
                            <w:p w14:paraId="0F092B1D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8F8369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CF65559" wp14:editId="7135307D">
                      <wp:extent cx="719836" cy="567436"/>
                      <wp:effectExtent l="0" t="0" r="0" b="0"/>
                      <wp:docPr id="347926" name="Group 3479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18" name="Shape 43271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57" name="Rectangle 27557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C7A11E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F65559" id="Group 347926" o:spid="_x0000_s1051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D4L6el2AIAAGAHAAAOAAAAAAAAAAAAAAAAAC4CAABkcnMv&#10;ZTJvRG9jLnhtbFBLAQItABQABgAIAAAAIQDReOFO3AAAAAQBAAAPAAAAAAAAAAAAAAAAADIFAABk&#10;cnMvZG93bnJldi54bWxQSwUGAAAAAAQABADzAAAAOwYAAAAA&#10;">
                      <v:shape id="Shape 432718" o:spid="_x0000_s1052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7557" o:spid="_x0000_s1053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" filled="f" stroked="f">
                        <v:textbox inset="0,0,0,0">
                          <w:txbxContent>
                            <w:p w14:paraId="6DC7A11E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B113BB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092209A" wp14:editId="20F96A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47955" name="Group 3479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20" name="Shape 43272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F03E65" id="Group 347955" o:spid="_x0000_s1026" style="position:absolute;margin-left:0;margin-top:-8.55pt;width:62.35pt;height:44.7pt;z-index:-25165004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">
                      <v:shape id="Shape 43272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44EDCCE" w14:textId="77777777" w:rsidR="00B0797E" w:rsidRPr="00B0797E" w:rsidRDefault="00B0797E" w:rsidP="00B0797E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1B7FE638" wp14:editId="14AFAF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48041" name="Group 348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22" name="Shape 43272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26D387" id="Group 348041" o:spid="_x0000_s1026" style="position:absolute;margin-left:0;margin-top:-8.55pt;width:70.85pt;height:44.7pt;z-index:-25164902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RpcbhDUCAACLBQAADgAAAAAAAAAAAAAA&#10;AAAuAgAAZHJzL2Uyb0RvYy54bWxQSwECLQAUAAYACAAAACEA24ZZu94AAAAHAQAADwAAAAAAAAAA&#10;AAAAAACPBAAAZHJzL2Rvd25yZXYueG1sUEsFBgAAAAAEAAQA8wAAAJoFAAAAAA==&#10;">
                      <v:shape id="Shape 43272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798594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2FA69A2" wp14:editId="4BB3361B">
                      <wp:extent cx="503936" cy="567436"/>
                      <wp:effectExtent l="0" t="0" r="0" b="0"/>
                      <wp:docPr id="348128" name="Group 348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24" name="Shape 43272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67" name="Rectangle 27567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7CF4D6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568" name="Rectangle 27568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C96FD0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FA69A2" id="Group 348128" o:spid="_x0000_s1054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">
                      <v:shape id="Shape 432724" o:spid="_x0000_s1055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567" o:spid="_x0000_s1056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" filled="f" stroked="f">
                        <v:textbox inset="0,0,0,0">
                          <w:txbxContent>
                            <w:p w14:paraId="1E7CF4D6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7568" o:spid="_x0000_s1057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" filled="f" stroked="f">
                        <v:textbox inset="0,0,0,0">
                          <w:txbxContent>
                            <w:p w14:paraId="3AC96FD0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066831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52F83E0" wp14:editId="7AE2E896">
                      <wp:extent cx="683768" cy="567436"/>
                      <wp:effectExtent l="0" t="0" r="0" b="0"/>
                      <wp:docPr id="348164" name="Group 348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26" name="Shape 43272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70" name="Rectangle 27570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D34FA2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571" name="Rectangle 27571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A2E839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2F83E0" id="Group 348164" o:spid="_x0000_s1058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">
                      <v:shape id="Shape 432726" o:spid="_x0000_s1059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7570" o:spid="_x0000_s1060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" filled="f" stroked="f">
                        <v:textbox inset="0,0,0,0">
                          <w:txbxContent>
                            <w:p w14:paraId="5CD34FA2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7571" o:spid="_x0000_s1061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" filled="f" stroked="f">
                        <v:textbox inset="0,0,0,0">
                          <w:txbxContent>
                            <w:p w14:paraId="31A2E839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D7E914" w14:textId="77777777" w:rsidR="00B0797E" w:rsidRPr="00B0797E" w:rsidRDefault="00B0797E" w:rsidP="00B0797E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E01B5E1" wp14:editId="52AB6E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48214" name="Group 348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28" name="Shape 43272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9FF292" id="Group 348214" o:spid="_x0000_s1026" style="position:absolute;margin-left:0;margin-top:-3.65pt;width:73.7pt;height:44.7pt;z-index:-25164800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5DNQ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AFOy5DNQIAAIsFAAAOAAAAAAAAAAAAAAAA&#10;AC4CAABkcnMvZTJvRG9jLnhtbFBLAQItABQABgAIAAAAIQADFgmr3QAAAAYBAAAPAAAAAAAAAAAA&#10;AAAAAI8EAABkcnMvZG93bnJldi54bWxQSwUGAAAAAAQABADzAAAAmQUAAAAA&#10;">
                      <v:shape id="Shape 43272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F1596D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844D7E0" w14:textId="77777777" w:rsidTr="00BC4FF7">
        <w:trPr>
          <w:trHeight w:val="388"/>
        </w:trPr>
        <w:tc>
          <w:tcPr>
            <w:tcW w:w="68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B7FEFD" w14:textId="576C942E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BE2D0A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D2BFA9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0F86DD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B5CFA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EB63B9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5DA34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4E747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D6317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33E25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7E199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6A8795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741A8636" w14:textId="77777777" w:rsidR="00B0797E" w:rsidRPr="00B0797E" w:rsidRDefault="00B0797E" w:rsidP="00B0797E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B0797E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>Cięcia przygodne i pozostałe</w:t>
      </w:r>
    </w:p>
    <w:tbl>
      <w:tblPr>
        <w:tblStyle w:val="TableGrid2"/>
        <w:tblW w:w="15687" w:type="dxa"/>
        <w:tblInd w:w="-39" w:type="dxa"/>
        <w:tblLook w:val="04A0" w:firstRow="1" w:lastRow="0" w:firstColumn="1" w:lastColumn="0" w:noHBand="0" w:noVBand="1"/>
      </w:tblPr>
      <w:tblGrid>
        <w:gridCol w:w="1255"/>
        <w:gridCol w:w="22"/>
        <w:gridCol w:w="732"/>
        <w:gridCol w:w="12"/>
        <w:gridCol w:w="1127"/>
        <w:gridCol w:w="13"/>
        <w:gridCol w:w="4683"/>
        <w:gridCol w:w="18"/>
        <w:gridCol w:w="784"/>
        <w:gridCol w:w="16"/>
        <w:gridCol w:w="1124"/>
        <w:gridCol w:w="16"/>
        <w:gridCol w:w="1139"/>
        <w:gridCol w:w="13"/>
        <w:gridCol w:w="1222"/>
        <w:gridCol w:w="12"/>
        <w:gridCol w:w="786"/>
        <w:gridCol w:w="14"/>
        <w:gridCol w:w="1069"/>
        <w:gridCol w:w="14"/>
        <w:gridCol w:w="1455"/>
        <w:gridCol w:w="12"/>
        <w:gridCol w:w="149"/>
      </w:tblGrid>
      <w:tr w:rsidR="00B0797E" w:rsidRPr="00B0797E" w14:paraId="488C032F" w14:textId="77777777" w:rsidTr="00BC4FF7">
        <w:trPr>
          <w:trHeight w:val="8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89BBDA7" w14:textId="77777777" w:rsidR="00B0797E" w:rsidRPr="00B0797E" w:rsidRDefault="00B0797E" w:rsidP="00B0797E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9C78935" w14:textId="77777777" w:rsidR="00B0797E" w:rsidRPr="00B0797E" w:rsidRDefault="00B0797E" w:rsidP="00B0797E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6E7926B" w14:textId="77777777" w:rsidR="00B0797E" w:rsidRPr="00B0797E" w:rsidRDefault="00B0797E" w:rsidP="00B0797E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CE8D661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0B753A55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B4B825B" w14:textId="77777777" w:rsidR="00B0797E" w:rsidRPr="00B0797E" w:rsidRDefault="00B0797E" w:rsidP="00B0797E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AD4AEB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C401553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17EDF60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B4C57FD" w14:textId="77777777" w:rsidR="00B0797E" w:rsidRPr="00B0797E" w:rsidRDefault="00B0797E" w:rsidP="00B0797E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AD8774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D63B321" w14:textId="77777777" w:rsidR="00B0797E" w:rsidRPr="00B0797E" w:rsidRDefault="00B0797E" w:rsidP="00B0797E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74DBF3DE" w14:textId="77777777" w:rsidR="00B0797E" w:rsidRPr="00B0797E" w:rsidRDefault="00B0797E" w:rsidP="00B0797E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52787A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1C1BB7F0" w14:textId="77777777" w:rsidTr="00BC4FF7">
        <w:trPr>
          <w:trHeight w:val="388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630308" w14:textId="1C5BE67D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782564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3F6536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1ABA6F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6F0ACB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FDD8C0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7110C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9D394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ABE96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25271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59C36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7A9E75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98B52C9" w14:textId="77777777" w:rsidTr="00BC4FF7">
        <w:trPr>
          <w:trHeight w:val="152"/>
        </w:trPr>
        <w:tc>
          <w:tcPr>
            <w:tcW w:w="15687" w:type="dxa"/>
            <w:gridSpan w:val="23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761DC72" w14:textId="77777777" w:rsid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  <w:p w14:paraId="67334CF4" w14:textId="77777777" w:rsid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  <w:p w14:paraId="6E6C3DCA" w14:textId="6052E54B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0F98236" w14:textId="77777777" w:rsidTr="00BC4FF7">
        <w:trPr>
          <w:trHeight w:val="8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F3D226" w14:textId="77777777" w:rsidR="00B0797E" w:rsidRPr="00B0797E" w:rsidRDefault="00B0797E" w:rsidP="00B0797E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2"/>
              <w:tblW w:w="675" w:type="dxa"/>
              <w:tblInd w:w="11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B0797E" w:rsidRPr="00B0797E" w14:paraId="1A55594F" w14:textId="77777777" w:rsidTr="00BC4FF7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24D1A937" w14:textId="77777777" w:rsidR="00B0797E" w:rsidRPr="00B0797E" w:rsidRDefault="00B0797E" w:rsidP="00B0797E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B0797E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574FDEC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21C3BB" w14:textId="77777777" w:rsidR="00B0797E" w:rsidRPr="00B0797E" w:rsidRDefault="00B0797E" w:rsidP="00B0797E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605EB9D8" w14:textId="77777777" w:rsidR="00B0797E" w:rsidRPr="00B0797E" w:rsidRDefault="00B0797E" w:rsidP="00B0797E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15B91968" wp14:editId="791066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54244" name="Group 354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730" name="Shape 43273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9DCC34" id="Group 354244" o:spid="_x0000_s1026" style="position:absolute;margin-left:0;margin-top:-23.2pt;width:42pt;height:44.7pt;z-index:-25164697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DApkHc3AgAAiwUAAA4AAAAAAAAAAAAA&#10;AAAALgIAAGRycy9lMm9Eb2MueG1sUEsBAi0AFAAGAAgAAAAhADmxfUfdAAAABgEAAA8AAAAAAAAA&#10;AAAAAAAAkQQAAGRycy9kb3ducmV2LnhtbFBLBQYAAAAABAAEAPMAAACbBQAAAAA=&#10;">
                      <v:shape id="Shape 43273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D0C764D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22331DA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05306DD1" wp14:editId="2DF18B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54286" name="Group 354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32" name="Shape 43273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2B5871" id="Group 354286" o:spid="_x0000_s1026" style="position:absolute;margin-left:0;margin-top:-18.3pt;width:62.35pt;height:44.7pt;z-index:-25164595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8ZVJ7DUCAACLBQAADgAAAAAAAAAAAAAA&#10;AAAuAgAAZHJzL2Uyb0RvYy54bWxQSwECLQAUAAYACAAAACEAiQxJf94AAAAHAQAADwAAAAAAAAAA&#10;AAAAAACPBAAAZHJzL2Rvd25yZXYueG1sUEsFBgAAAAAEAAQA8wAAAJoFAAAAAA==&#10;">
                      <v:shape id="Shape 43273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3C55C8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6710875" wp14:editId="595E3EF4">
                      <wp:extent cx="2981198" cy="567436"/>
                      <wp:effectExtent l="0" t="0" r="0" b="0"/>
                      <wp:docPr id="354344" name="Group 3543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734" name="Shape 43273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795" name="Rectangle 27795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B39B89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710875" id="Group 354344" o:spid="_x0000_s1062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n3mDVdgCAABnBwAADgAAAAAAAAAAAAAAAAAuAgAAZHJz&#10;L2Uyb0RvYy54bWxQSwECLQAUAAYACAAAACEA1xcsEd0AAAAEAQAADwAAAAAAAAAAAAAAAAAyBQAA&#10;ZHJzL2Rvd25yZXYueG1sUEsFBgAAAAAEAAQA8wAAADwGAAAAAA==&#10;">
                      <v:shape id="Shape 432734" o:spid="_x0000_s1063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7795" o:spid="_x0000_s1064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" filled="f" stroked="f">
                        <v:textbox inset="0,0,0,0">
                          <w:txbxContent>
                            <w:p w14:paraId="51B39B89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B3AE7A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FA1F74D" wp14:editId="53990496">
                      <wp:extent cx="503936" cy="567436"/>
                      <wp:effectExtent l="0" t="0" r="0" b="0"/>
                      <wp:docPr id="354371" name="Group 354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36" name="Shape 43273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797" name="Rectangle 27797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62C5E3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798" name="Rectangle 27798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4E7D9D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A1F74D" id="Group 354371" o:spid="_x0000_s1065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Bt2UE9BAMAADUJAAAOAAAAAAAAAAAAAAAAAC4CAABkcnMvZTJvRG9jLnhtbFBLAQIt&#10;ABQABgAIAAAAIQCB6Ltt2gAAAAMBAAAPAAAAAAAAAAAAAAAAAF4FAABkcnMvZG93bnJldi54bWxQ&#10;SwUGAAAAAAQABADzAAAAZQYAAAAA&#10;">
                      <v:shape id="Shape 432736" o:spid="_x0000_s1066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797" o:spid="_x0000_s1067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" filled="f" stroked="f">
                        <v:textbox inset="0,0,0,0">
                          <w:txbxContent>
                            <w:p w14:paraId="7262C5E3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7798" o:spid="_x0000_s1068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" filled="f" stroked="f">
                        <v:textbox inset="0,0,0,0">
                          <w:txbxContent>
                            <w:p w14:paraId="524E7D9D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394979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051D080" wp14:editId="4DB88874">
                      <wp:extent cx="719836" cy="567436"/>
                      <wp:effectExtent l="0" t="0" r="0" b="0"/>
                      <wp:docPr id="354404" name="Group 3544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738" name="Shape 43273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800" name="Rectangle 27800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35DC75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51D080" id="Group 354404" o:spid="_x0000_s1069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CwDD7c2AIAAGAHAAAOAAAAAAAAAAAAAAAAAC4CAABkcnMv&#10;ZTJvRG9jLnhtbFBLAQItABQABgAIAAAAIQDReOFO3AAAAAQBAAAPAAAAAAAAAAAAAAAAADIFAABk&#10;cnMvZG93bnJldi54bWxQSwUGAAAAAAQABADzAAAAOwYAAAAA&#10;">
                      <v:shape id="Shape 432738" o:spid="_x0000_s1070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7800" o:spid="_x0000_s1071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" filled="f" stroked="f">
                        <v:textbox inset="0,0,0,0">
                          <w:txbxContent>
                            <w:p w14:paraId="2835DC75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CC487E9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3B57AEB2" wp14:editId="2DD5B3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54436" name="Group 354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740" name="Shape 43274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E07D52" id="Group 354436" o:spid="_x0000_s1026" style="position:absolute;margin-left:0;margin-top:-8.55pt;width:62.35pt;height:44.7pt;z-index:-25164492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">
                      <v:shape id="Shape 43274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9EF77F" w14:textId="77777777" w:rsidR="00B0797E" w:rsidRPr="00B0797E" w:rsidRDefault="00B0797E" w:rsidP="00B0797E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7A4EC24F" wp14:editId="3A8154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54506" name="Group 3545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742" name="Shape 43274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4E8BEC" id="Group 354506" o:spid="_x0000_s1026" style="position:absolute;margin-left:0;margin-top:-8.55pt;width:70.85pt;height:44.7pt;z-index:-25164390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PLz53g2AgAAiwUAAA4AAAAAAAAAAAAA&#10;AAAALgIAAGRycy9lMm9Eb2MueG1sUEsBAi0AFAAGAAgAAAAhANuGWbveAAAABwEAAA8AAAAAAAAA&#10;AAAAAAAAkAQAAGRycy9kb3ducmV2LnhtbFBLBQYAAAAABAAEAPMAAACbBQAAAAA=&#10;">
                      <v:shape id="Shape 43274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8994BB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E937976" wp14:editId="4AA757DE">
                      <wp:extent cx="503936" cy="567436"/>
                      <wp:effectExtent l="0" t="0" r="0" b="0"/>
                      <wp:docPr id="354566" name="Group 3545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744" name="Shape 43274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810" name="Rectangle 27810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5747FA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811" name="Rectangle 27811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7102A1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937976" id="Group 354566" o:spid="_x0000_s1072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">
                      <v:shape id="Shape 432744" o:spid="_x0000_s1073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7810" o:spid="_x0000_s1074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" filled="f" stroked="f">
                        <v:textbox inset="0,0,0,0">
                          <w:txbxContent>
                            <w:p w14:paraId="355747FA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7811" o:spid="_x0000_s1075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" filled="f" stroked="f">
                        <v:textbox inset="0,0,0,0">
                          <w:txbxContent>
                            <w:p w14:paraId="707102A1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1BC2B8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0E2BBBD" wp14:editId="6548FE33">
                      <wp:extent cx="683768" cy="567436"/>
                      <wp:effectExtent l="0" t="0" r="0" b="0"/>
                      <wp:docPr id="354596" name="Group 3545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746" name="Shape 43274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813" name="Rectangle 27813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7EDF43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814" name="Rectangle 27814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47E216" w14:textId="77777777" w:rsidR="00B0797E" w:rsidRDefault="00B0797E" w:rsidP="00B0797E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E2BBBD" id="Group 354596" o:spid="_x0000_s1076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">
                      <v:shape id="Shape 432746" o:spid="_x0000_s1077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7813" o:spid="_x0000_s1078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" filled="f" stroked="f">
                        <v:textbox inset="0,0,0,0">
                          <w:txbxContent>
                            <w:p w14:paraId="3A7EDF43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7814" o:spid="_x0000_s1079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" filled="f" stroked="f">
                        <v:textbox inset="0,0,0,0">
                          <w:txbxContent>
                            <w:p w14:paraId="3047E216" w14:textId="77777777" w:rsidR="00B0797E" w:rsidRDefault="00B0797E" w:rsidP="00B0797E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09DF31" w14:textId="77777777" w:rsidR="00B0797E" w:rsidRPr="00B0797E" w:rsidRDefault="00B0797E" w:rsidP="00B0797E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3C4CE1BD" wp14:editId="6C7CE9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54619" name="Group 3546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748" name="Shape 43274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69F00" id="Group 354619" o:spid="_x0000_s1026" style="position:absolute;margin-left:0;margin-top:-3.65pt;width:73.7pt;height:44.7pt;z-index:-25164288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CxX9K/NQIAAIsFAAAOAAAAAAAAAAAAAAAA&#10;AC4CAABkcnMvZTJvRG9jLnhtbFBLAQItABQABgAIAAAAIQADFgmr3QAAAAYBAAAPAAAAAAAAAAAA&#10;AAAAAI8EAABkcnMvZG93bnJldi54bWxQSwUGAAAAAAQABADzAAAAmQUAAAAA&#10;">
                      <v:shape id="Shape 43274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  <w:shd w:val="clear" w:color="auto" w:fill="FFFFFF"/>
          </w:tcPr>
          <w:p w14:paraId="65C4262D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6215761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0520BD" w14:textId="6F9B470A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C5EBA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EEE672" w14:textId="77777777" w:rsidR="00B0797E" w:rsidRPr="00B0797E" w:rsidRDefault="00B0797E" w:rsidP="00B0797E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0B8FC4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96F87E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C7CCA5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02B73D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3C607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4ED0F5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B34BA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69267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6F4BDC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72C6CD7F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220725" w14:textId="4FC9B1B8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8E74A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4DDB5A" w14:textId="77777777" w:rsidR="00B0797E" w:rsidRPr="00B0797E" w:rsidRDefault="00B0797E" w:rsidP="00B0797E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E4BA87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D494A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587D32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C7EAE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8AECE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AECC49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DFBDC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7F2F3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642265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D05095E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C669D0" w14:textId="14602654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D620F7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BB5362" w14:textId="77777777" w:rsidR="00B0797E" w:rsidRPr="00B0797E" w:rsidRDefault="00B0797E" w:rsidP="00B0797E">
            <w:pPr>
              <w:suppressAutoHyphens w:val="0"/>
              <w:spacing w:line="259" w:lineRule="auto"/>
              <w:ind w:left="24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7AC486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D20E2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753D2A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3,21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B8563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CF58C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8DFFB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971FF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B2FBF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E78D80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0F8E9E8E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454027" w14:textId="09FADA7E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BAEC50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08923B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DE9AC2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E3B63B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D2C04A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3,21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279BF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973EB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4D4F6B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EC7A8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24C7B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D0F507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711DC961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655F56" w14:textId="5447176A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075775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B30F06" w14:textId="77777777" w:rsidR="00B0797E" w:rsidRPr="00B0797E" w:rsidRDefault="00B0797E" w:rsidP="00B0797E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544C1F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F90D2A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7ADE2D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AA169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32CD6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FE6A4B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40877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9A310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858C8D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9B02ED3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C36FF2" w14:textId="1ECD6CE1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AA6B5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58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E5771A" w14:textId="77777777" w:rsidR="00B0797E" w:rsidRPr="00B0797E" w:rsidRDefault="00B0797E" w:rsidP="00B0797E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PRZ-TALSA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16C948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Przekopanie gleby na talerzach w miejscu sadzenia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4A8C6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3B70B2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5F426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83DB7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86262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71ED5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AC3B7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5730C6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7FFEF0D4" w14:textId="77777777" w:rsidTr="00BC4FF7">
        <w:trPr>
          <w:trHeight w:val="57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7013936" w14:textId="49084BA3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FC76F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46C3A2A" w14:textId="77777777" w:rsidR="00B0797E" w:rsidRPr="00B0797E" w:rsidRDefault="00B0797E" w:rsidP="00B0797E">
            <w:pPr>
              <w:suppressAutoHyphens w:val="0"/>
              <w:spacing w:line="259" w:lineRule="auto"/>
              <w:ind w:left="8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00610E" w14:textId="77777777" w:rsidR="00B0797E" w:rsidRPr="00B0797E" w:rsidRDefault="00B0797E" w:rsidP="00B0797E">
            <w:pPr>
              <w:suppressAutoHyphens w:val="0"/>
              <w:spacing w:line="259" w:lineRule="auto"/>
              <w:ind w:left="45" w:right="37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4984368" w14:textId="77777777" w:rsidR="00B0797E" w:rsidRPr="00B0797E" w:rsidRDefault="00B0797E" w:rsidP="00B0797E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5EC738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10,31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0D926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B631D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A2D65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052A7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3AB17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3B69F0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110102D8" w14:textId="77777777" w:rsidTr="00BC4FF7">
        <w:trPr>
          <w:trHeight w:val="57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26A04CD" w14:textId="410546B8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471C30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B11570D" w14:textId="77777777" w:rsidR="00B0797E" w:rsidRPr="00B0797E" w:rsidRDefault="00B0797E" w:rsidP="00B0797E">
            <w:pPr>
              <w:suppressAutoHyphens w:val="0"/>
              <w:spacing w:line="259" w:lineRule="auto"/>
              <w:ind w:left="9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4539A2" w14:textId="77777777" w:rsidR="00B0797E" w:rsidRPr="00B0797E" w:rsidRDefault="00B0797E" w:rsidP="00B0797E">
            <w:pPr>
              <w:suppressAutoHyphens w:val="0"/>
              <w:spacing w:line="259" w:lineRule="auto"/>
              <w:ind w:left="45" w:right="4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C0C044" w14:textId="77777777" w:rsidR="00B0797E" w:rsidRPr="00B0797E" w:rsidRDefault="00B0797E" w:rsidP="00B0797E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A9C9DF5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24,56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64B51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852D1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71ED7F7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50031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92389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9926A3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385ECB3" w14:textId="77777777" w:rsidTr="00BC4FF7">
        <w:trPr>
          <w:trHeight w:val="57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ED6C38D" w14:textId="0876DE58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18E31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CC0448" w14:textId="77777777" w:rsidR="00B0797E" w:rsidRPr="00B0797E" w:rsidRDefault="00B0797E" w:rsidP="00B0797E">
            <w:pPr>
              <w:suppressAutoHyphens w:val="0"/>
              <w:spacing w:line="259" w:lineRule="auto"/>
              <w:ind w:left="8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WYK-P5GCP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CCF05C" w14:textId="77777777" w:rsidR="00B0797E" w:rsidRPr="00B0797E" w:rsidRDefault="00B0797E" w:rsidP="00B0797E">
            <w:pPr>
              <w:suppressAutoHyphens w:val="0"/>
              <w:spacing w:line="259" w:lineRule="auto"/>
              <w:ind w:left="45" w:right="46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2DC7B9" w14:textId="77777777" w:rsidR="00B0797E" w:rsidRPr="00B0797E" w:rsidRDefault="00B0797E" w:rsidP="00B0797E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53D6EE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5,75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69305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6F74A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1DC2E9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F37E7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46820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9F628B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16C1779E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D6432D" w14:textId="53309812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DBFF5F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E0BA2C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5321F2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4A1369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D77C76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CE822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62D58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A55B1B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A4D8D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1FE5F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2C5BBC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33DC6F3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16B654" w14:textId="239E0E6C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5D6465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E15327" w14:textId="77777777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3FDE8C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49A9D5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05055A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37,33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AB37A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8288C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C66ABF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FA188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8B9F5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596C1A6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532F118D" w14:textId="77777777" w:rsidTr="00BC4FF7">
        <w:trPr>
          <w:trHeight w:val="57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06107A" w14:textId="16122AB3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7B2D4A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2945386" w14:textId="77777777" w:rsidR="00B0797E" w:rsidRPr="00B0797E" w:rsidRDefault="00B0797E" w:rsidP="00B0797E">
            <w:pPr>
              <w:suppressAutoHyphens w:val="0"/>
              <w:spacing w:line="259" w:lineRule="auto"/>
              <w:ind w:left="1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54FB24" w14:textId="77777777" w:rsidR="00B0797E" w:rsidRPr="00B0797E" w:rsidRDefault="00B0797E" w:rsidP="00B0797E">
            <w:pPr>
              <w:suppressAutoHyphens w:val="0"/>
              <w:spacing w:line="259" w:lineRule="auto"/>
              <w:ind w:left="45" w:right="16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A338E82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6EF09F0" w14:textId="77777777" w:rsidR="00B0797E" w:rsidRPr="00B0797E" w:rsidRDefault="00B0797E" w:rsidP="00B0797E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4,94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5D07A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FAF50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897985E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BCFAE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F1746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00CB95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F4FE269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C12AFC" w14:textId="7C931FE7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9ADA7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BAF32D" w14:textId="77777777" w:rsidR="00B0797E" w:rsidRPr="00B0797E" w:rsidRDefault="00B0797E" w:rsidP="00B0797E">
            <w:pPr>
              <w:suppressAutoHyphens w:val="0"/>
              <w:spacing w:line="259" w:lineRule="auto"/>
              <w:ind w:left="1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0FBBD3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A54328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0DFD2B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B637D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88CA3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C144D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79D44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D267A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0DFA87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7B2983F" w14:textId="77777777" w:rsidTr="00BC4FF7">
        <w:trPr>
          <w:trHeight w:val="39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AD9A8D" w14:textId="505967EA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0F0D34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7A7901" w14:textId="77777777" w:rsidR="00B0797E" w:rsidRPr="00B0797E" w:rsidRDefault="00B0797E" w:rsidP="00B0797E">
            <w:pPr>
              <w:suppressAutoHyphens w:val="0"/>
              <w:spacing w:line="259" w:lineRule="auto"/>
              <w:ind w:left="13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80F19C" w14:textId="77777777" w:rsidR="00B0797E" w:rsidRPr="00B0797E" w:rsidRDefault="00B0797E" w:rsidP="00B0797E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C1A3C6" w14:textId="77777777" w:rsidR="00B0797E" w:rsidRPr="00B0797E" w:rsidRDefault="00B0797E" w:rsidP="00B0797E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B49BF3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54,27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CF9BE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9C087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FC9AA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C532E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3EEA5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DB1C3D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56E0D626" w14:textId="77777777" w:rsidTr="00BC4FF7">
        <w:trPr>
          <w:trHeight w:val="571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8788DE" w14:textId="7E02E5B9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9AA0A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A116DF3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B3C9DB" w14:textId="77777777" w:rsidR="00B0797E" w:rsidRPr="00B0797E" w:rsidRDefault="00B0797E" w:rsidP="00B0797E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53DAD0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8FE019B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13,86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9058F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B125C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02132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A66E1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D953B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B6CC57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1984A06F" w14:textId="77777777" w:rsidTr="00BC4FF7">
        <w:trPr>
          <w:trHeight w:val="568"/>
        </w:trPr>
        <w:tc>
          <w:tcPr>
            <w:tcW w:w="686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A84612D" w14:textId="19D7A75C" w:rsidR="00B0797E" w:rsidRPr="00B0797E" w:rsidRDefault="00B0797E" w:rsidP="00B0797E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390A802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8A1218" w14:textId="77777777" w:rsidR="00B0797E" w:rsidRPr="00B0797E" w:rsidRDefault="00B0797E" w:rsidP="00B0797E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E4F37D" w14:textId="77777777" w:rsidR="00B0797E" w:rsidRPr="00B0797E" w:rsidRDefault="00B0797E" w:rsidP="00B0797E">
            <w:pPr>
              <w:suppressAutoHyphens w:val="0"/>
              <w:spacing w:line="259" w:lineRule="auto"/>
              <w:ind w:left="45" w:right="6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05DFB46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7D5F63" w14:textId="77777777" w:rsidR="00B0797E" w:rsidRPr="00B0797E" w:rsidRDefault="00B0797E" w:rsidP="00B0797E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10,81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C0F9D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3E3CC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AF352E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97DBB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D593B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49093D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5CFC330" w14:textId="77777777" w:rsidTr="00BC4FF7">
        <w:trPr>
          <w:trHeight w:val="152"/>
        </w:trPr>
        <w:tc>
          <w:tcPr>
            <w:tcW w:w="15402" w:type="dxa"/>
            <w:gridSpan w:val="22"/>
            <w:tcBorders>
              <w:top w:val="single" w:sz="3" w:space="0" w:color="DDDDDD"/>
              <w:left w:val="nil"/>
              <w:bottom w:val="nil"/>
              <w:right w:val="nil"/>
            </w:tcBorders>
            <w:shd w:val="clear" w:color="auto" w:fill="FFFFFF"/>
          </w:tcPr>
          <w:p w14:paraId="100B896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5A4294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7E2967F1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E7FC5BB" w14:textId="77777777" w:rsidR="00B0797E" w:rsidRPr="00B0797E" w:rsidRDefault="00B0797E" w:rsidP="00B0797E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lastRenderedPageBreak/>
              <w:t>Lp.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6D160BC" w14:textId="77777777" w:rsidR="00B0797E" w:rsidRPr="00B0797E" w:rsidRDefault="00B0797E" w:rsidP="00B0797E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59790947" w14:textId="77777777" w:rsidR="00B0797E" w:rsidRPr="00B0797E" w:rsidRDefault="00B0797E" w:rsidP="00B0797E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365C1B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1C6141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6FD0161" w14:textId="77777777" w:rsidR="00B0797E" w:rsidRPr="00B0797E" w:rsidRDefault="00B0797E" w:rsidP="00B0797E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32AD656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D6D4A86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4D0FA1B" w14:textId="77777777" w:rsidR="00B0797E" w:rsidRPr="00B0797E" w:rsidRDefault="00B0797E" w:rsidP="00B0797E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017A85D" w14:textId="77777777" w:rsidR="00B0797E" w:rsidRPr="00B0797E" w:rsidRDefault="00B0797E" w:rsidP="00B0797E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6A2C75D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DC6EA83" w14:textId="77777777" w:rsidR="00B0797E" w:rsidRPr="00B0797E" w:rsidRDefault="00B0797E" w:rsidP="00B0797E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531F987A" w14:textId="77777777" w:rsidR="00B0797E" w:rsidRPr="00B0797E" w:rsidRDefault="00B0797E" w:rsidP="00B0797E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B0797E" w:rsidRPr="00B0797E" w14:paraId="47964935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8590C6" w14:textId="4CEAD3B5" w:rsidR="00B0797E" w:rsidRPr="00B0797E" w:rsidRDefault="00B0797E" w:rsidP="00B0797E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0FB819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166B74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2508DA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D14027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96F169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11,97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8096F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EBB5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750404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27F56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FD619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5B362A50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833E2F" w14:textId="65235E7A" w:rsidR="00B0797E" w:rsidRPr="00B0797E" w:rsidRDefault="00B0797E" w:rsidP="00B0797E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F5794D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3B4BEC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DC8B7B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DFB324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E85487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15,07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FFA0D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C99A1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2848BA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7AFD8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5C3A5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07F1941E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0226B0" w14:textId="73FF5846" w:rsidR="00B0797E" w:rsidRPr="00B0797E" w:rsidRDefault="00B0797E" w:rsidP="00B0797E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930FCC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5D1C120" w14:textId="77777777" w:rsidR="00B0797E" w:rsidRPr="00B0797E" w:rsidRDefault="00B0797E" w:rsidP="00B0797E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EAD56C" w14:textId="77777777" w:rsidR="00B0797E" w:rsidRPr="00B0797E" w:rsidRDefault="00B0797E" w:rsidP="00B0797E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E0A602F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F18BDA6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2,97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30433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8FCB3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738081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59CF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32BFB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9B3038D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CC050F" w14:textId="1A470CE7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EAF934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B66F0D3" w14:textId="77777777" w:rsidR="00B0797E" w:rsidRPr="00B0797E" w:rsidRDefault="00B0797E" w:rsidP="00B0797E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317339" w14:textId="77777777" w:rsidR="00B0797E" w:rsidRPr="00B0797E" w:rsidRDefault="00B0797E" w:rsidP="00B0797E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1E0E65" w14:textId="77777777" w:rsidR="00B0797E" w:rsidRPr="00B0797E" w:rsidRDefault="00B0797E" w:rsidP="00B0797E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1AE1DC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14,80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57651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CE686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D889FC6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662CA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CC8FB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FF3D75F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9C136A" w14:textId="45170EFC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A17F28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97FD79" w14:textId="77777777" w:rsidR="00B0797E" w:rsidRPr="00B0797E" w:rsidRDefault="00B0797E" w:rsidP="00B0797E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E3B990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52A267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2D2222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46,00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834E9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6AC15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87C8D8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31070C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E8258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69A0009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9A4DF8" w14:textId="54B327A0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AE2A0A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E8FA0B7" w14:textId="77777777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157993" w14:textId="77777777" w:rsidR="00B0797E" w:rsidRPr="00B0797E" w:rsidRDefault="00B0797E" w:rsidP="00B0797E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E5E839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0ABB28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BACF5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B00B7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B511E1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7B8DF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01796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21D413C8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0040E6" w14:textId="527089D7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C6730D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3875BE" w14:textId="77777777" w:rsidR="00B0797E" w:rsidRPr="00B0797E" w:rsidRDefault="00B0797E" w:rsidP="00B0797E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09C074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291874" w14:textId="77777777" w:rsidR="00B0797E" w:rsidRPr="00B0797E" w:rsidRDefault="00B0797E" w:rsidP="00B0797E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9BECB6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14,67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D4E26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FE4C8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CBB3D7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BEE0D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C3CE7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847F951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0798D3" w14:textId="025F17FE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7EC732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AC9C44" w14:textId="77777777" w:rsidR="00B0797E" w:rsidRPr="00B0797E" w:rsidRDefault="00B0797E" w:rsidP="00B0797E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F37AAC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B60B80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E40BFB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64,00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C9E4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40306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8DC4DF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C6769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C0D8C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3CB91346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3481C7" w14:textId="0B15C522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63719A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0A17A3" w14:textId="77777777" w:rsidR="00B0797E" w:rsidRPr="00B0797E" w:rsidRDefault="00B0797E" w:rsidP="00B0797E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3970E7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AD1998" w14:textId="77777777" w:rsidR="00B0797E" w:rsidRPr="00B0797E" w:rsidRDefault="00B0797E" w:rsidP="00B0797E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BBDE98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57492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9E588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B5FF98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1B1C93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23E94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CC77D3E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3252D0A" w14:textId="11E1F803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43D8C7B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433F33" w14:textId="77777777" w:rsidR="00B0797E" w:rsidRPr="00B0797E" w:rsidRDefault="00B0797E" w:rsidP="00B0797E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DC4C50" w14:textId="77777777" w:rsidR="00B0797E" w:rsidRPr="00B0797E" w:rsidRDefault="00B0797E" w:rsidP="00B0797E">
            <w:pPr>
              <w:suppressAutoHyphens w:val="0"/>
              <w:spacing w:line="259" w:lineRule="auto"/>
              <w:ind w:right="40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C686929" w14:textId="77777777" w:rsidR="00B0797E" w:rsidRPr="00B0797E" w:rsidRDefault="00B0797E" w:rsidP="00B0797E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972A68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426,00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42897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A037C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287B052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83FF18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DE3C9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5BEDA71B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1C8E30" w14:textId="3A44E10B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87990A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06C0B2" w14:textId="77777777" w:rsidR="00B0797E" w:rsidRPr="00B0797E" w:rsidRDefault="00B0797E" w:rsidP="00B0797E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1B18A6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8D63AF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361714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202052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84E3A0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1D3217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17625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24701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687EF68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3094D8" w14:textId="1FA3CEDF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CAFABC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01D716" w14:textId="77777777" w:rsidR="00B0797E" w:rsidRPr="00B0797E" w:rsidRDefault="00B0797E" w:rsidP="00B0797E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A54A32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1C4CE3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BE6972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16,75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E0111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FD18B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AA1180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6E405B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7C04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675E7999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F8488B" w14:textId="71982ED4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03B537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4BEC14" w14:textId="77777777" w:rsidR="00B0797E" w:rsidRPr="00B0797E" w:rsidRDefault="00B0797E" w:rsidP="00B0797E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AC80B9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D321A9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BF0BD1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3505F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331261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54BC86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D13DB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3A6C6E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5FA547CB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6BC0EB" w14:textId="459334B8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D4C525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9C0B1C" w14:textId="77777777" w:rsidR="00B0797E" w:rsidRPr="00B0797E" w:rsidRDefault="00B0797E" w:rsidP="00B0797E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6315F4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4DF0E1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1ECD44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B58844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395506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7F8320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6221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E6A06D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0797E" w:rsidRPr="00B0797E" w14:paraId="44DD9607" w14:textId="77777777" w:rsidTr="00BC4FF7">
        <w:tblPrEx>
          <w:tblCellMar>
            <w:top w:w="71" w:type="dxa"/>
            <w:left w:w="45" w:type="dxa"/>
            <w:right w:w="44" w:type="dxa"/>
          </w:tblCellMar>
        </w:tblPrEx>
        <w:trPr>
          <w:gridAfter w:val="2"/>
          <w:wAfter w:w="300" w:type="dxa"/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C01A8C" w14:textId="4B1022A4" w:rsidR="00B0797E" w:rsidRPr="00B0797E" w:rsidRDefault="00B0797E" w:rsidP="00B0797E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C76AF6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5F541B" w14:textId="77777777" w:rsidR="00B0797E" w:rsidRPr="00B0797E" w:rsidRDefault="00B0797E" w:rsidP="00B0797E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2A69A6" w14:textId="77777777" w:rsidR="00B0797E" w:rsidRPr="00B0797E" w:rsidRDefault="00B0797E" w:rsidP="00B0797E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23D6F9" w14:textId="77777777" w:rsidR="00B0797E" w:rsidRPr="00B0797E" w:rsidRDefault="00B0797E" w:rsidP="00B0797E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FB0E36" w14:textId="77777777" w:rsidR="00B0797E" w:rsidRPr="00B0797E" w:rsidRDefault="00B0797E" w:rsidP="00B0797E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60,00</w:t>
            </w:r>
          </w:p>
        </w:tc>
        <w:tc>
          <w:tcPr>
            <w:tcW w:w="124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5CFBD7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365939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09ABC2" w14:textId="77777777" w:rsidR="00B0797E" w:rsidRPr="00B0797E" w:rsidRDefault="00B0797E" w:rsidP="00B0797E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B0797E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0F1955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4B7BEA" w14:textId="77777777" w:rsidR="00B0797E" w:rsidRPr="00B0797E" w:rsidRDefault="00B0797E" w:rsidP="00B0797E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9A4500C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BCA6376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Style w:val="TableGrid1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13917"/>
        <w:gridCol w:w="1471"/>
      </w:tblGrid>
      <w:tr w:rsidR="002775D4" w:rsidRPr="002775D4" w14:paraId="2ECFCAED" w14:textId="77777777" w:rsidTr="00D267D2">
        <w:trPr>
          <w:trHeight w:val="388"/>
        </w:trPr>
        <w:tc>
          <w:tcPr>
            <w:tcW w:w="139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9C1C18" w14:textId="18D016CE" w:rsidR="002775D4" w:rsidRPr="002775D4" w:rsidRDefault="002775D4" w:rsidP="002775D4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EE9B7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5F0C0856" w14:textId="77777777" w:rsidR="00D63B13" w:rsidRDefault="00D63B13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B0FA0" w14:textId="77777777" w:rsidR="001D362D" w:rsidRDefault="001D362D">
      <w:r>
        <w:separator/>
      </w:r>
    </w:p>
  </w:endnote>
  <w:endnote w:type="continuationSeparator" w:id="0">
    <w:p w14:paraId="48836DEF" w14:textId="77777777" w:rsidR="001D362D" w:rsidRDefault="001D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D4105" w14:textId="77777777" w:rsidR="001D362D" w:rsidRDefault="001D362D">
      <w:r>
        <w:separator/>
      </w:r>
    </w:p>
  </w:footnote>
  <w:footnote w:type="continuationSeparator" w:id="0">
    <w:p w14:paraId="59553F6B" w14:textId="77777777" w:rsidR="001D362D" w:rsidRDefault="001D362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62D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049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0AB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1664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3</cp:revision>
  <cp:lastPrinted>2022-06-27T10:12:00Z</cp:lastPrinted>
  <dcterms:created xsi:type="dcterms:W3CDTF">2022-10-18T11:02:00Z</dcterms:created>
  <dcterms:modified xsi:type="dcterms:W3CDTF">2022-10-19T11:20:00Z</dcterms:modified>
</cp:coreProperties>
</file>